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33C3" w14:textId="4F468CFB" w:rsidR="00C4597B" w:rsidRPr="00BF007C" w:rsidRDefault="00F5786C">
      <w:pPr>
        <w:rPr>
          <w:rFonts w:ascii="Arial" w:hAnsi="Arial" w:cs="Arial"/>
          <w:b/>
          <w:bCs/>
          <w:noProof/>
          <w:lang w:eastAsia="pl-P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b/>
          <w:bCs/>
          <w:noProof/>
          <w:lang w:eastAsia="pl-PL"/>
        </w:rPr>
        <w:t>Zał</w:t>
      </w:r>
      <w:r w:rsidR="007B7F14" w:rsidRPr="00BF007C">
        <w:rPr>
          <w:rFonts w:ascii="Arial" w:hAnsi="Arial" w:cs="Arial"/>
          <w:b/>
          <w:bCs/>
          <w:noProof/>
          <w:lang w:eastAsia="pl-PL"/>
        </w:rPr>
        <w:t>ą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cznik nr </w:t>
      </w:r>
      <w:r w:rsidR="00BF007C" w:rsidRPr="00BF007C">
        <w:rPr>
          <w:rFonts w:ascii="Arial" w:hAnsi="Arial" w:cs="Arial"/>
          <w:b/>
          <w:bCs/>
          <w:noProof/>
          <w:lang w:eastAsia="pl-PL"/>
        </w:rPr>
        <w:t>2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 do Zapytanie ofertowego nr </w:t>
      </w:r>
      <w:r w:rsidR="00B44A7A">
        <w:rPr>
          <w:rFonts w:ascii="Arial" w:hAnsi="Arial" w:cs="Arial"/>
          <w:b/>
          <w:bCs/>
          <w:noProof/>
          <w:lang w:eastAsia="pl-PL"/>
        </w:rPr>
        <w:t>FENG/</w:t>
      </w:r>
      <w:r w:rsidR="00D84935">
        <w:rPr>
          <w:rFonts w:ascii="Arial" w:hAnsi="Arial" w:cs="Arial"/>
          <w:b/>
          <w:bCs/>
          <w:noProof/>
          <w:lang w:eastAsia="pl-PL"/>
        </w:rPr>
        <w:t>2</w:t>
      </w:r>
      <w:r w:rsidRPr="00BF007C">
        <w:rPr>
          <w:rFonts w:ascii="Arial" w:hAnsi="Arial" w:cs="Arial"/>
          <w:b/>
          <w:bCs/>
          <w:noProof/>
          <w:lang w:eastAsia="pl-PL"/>
        </w:rPr>
        <w:t>/202</w:t>
      </w:r>
      <w:r w:rsidR="00262633">
        <w:rPr>
          <w:rFonts w:ascii="Arial" w:hAnsi="Arial" w:cs="Arial"/>
          <w:b/>
          <w:bCs/>
          <w:noProof/>
          <w:lang w:eastAsia="pl-PL"/>
        </w:rPr>
        <w:t>6</w:t>
      </w:r>
    </w:p>
    <w:p w14:paraId="4D9A1E57" w14:textId="212044C4" w:rsidR="00F37B46" w:rsidRPr="00BF007C" w:rsidRDefault="00DD7DD5" w:rsidP="00683E56">
      <w:pPr>
        <w:spacing w:after="0"/>
        <w:rPr>
          <w:rFonts w:ascii="Arial" w:hAnsi="Arial" w:cs="Aria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BF007C">
        <w:rPr>
          <w:rFonts w:ascii="Arial" w:hAnsi="Arial" w:cs="Arial"/>
          <w:noProof/>
          <w:lang w:eastAsia="pl-PL"/>
        </w:rPr>
        <w:t xml:space="preserve"> </w:t>
      </w:r>
      <w:r w:rsidRPr="00BF007C">
        <w:rPr>
          <w:rFonts w:ascii="Arial" w:hAnsi="Arial" w:cs="Arial"/>
          <w:noProof/>
          <w:lang w:eastAsia="pl-PL"/>
        </w:rPr>
        <w:t xml:space="preserve">     </w:t>
      </w:r>
      <w:r w:rsidR="007D264C" w:rsidRPr="00BF007C">
        <w:rPr>
          <w:rFonts w:ascii="Arial" w:hAnsi="Arial" w:cs="Arial"/>
          <w:noProof/>
          <w:lang w:eastAsia="pl-PL"/>
        </w:rPr>
        <w:t xml:space="preserve">                                                                   </w:t>
      </w:r>
      <w:r w:rsidR="003C768A" w:rsidRPr="00BF007C">
        <w:rPr>
          <w:rFonts w:ascii="Arial" w:hAnsi="Arial" w:cs="Arial"/>
          <w:noProof/>
          <w:lang w:eastAsia="pl-PL"/>
        </w:rPr>
        <w:t xml:space="preserve">                 </w:t>
      </w:r>
      <w:r w:rsidR="00BD5DEE" w:rsidRPr="00BF007C">
        <w:rPr>
          <w:rFonts w:ascii="Arial" w:hAnsi="Arial" w:cs="Arial"/>
          <w:noProof/>
          <w:lang w:eastAsia="pl-PL"/>
        </w:rPr>
        <w:t xml:space="preserve">    </w:t>
      </w:r>
      <w:r w:rsidR="00B37E46" w:rsidRPr="00BF007C">
        <w:rPr>
          <w:rFonts w:ascii="Arial" w:hAnsi="Arial" w:cs="Arial"/>
          <w:noProof/>
          <w:lang w:eastAsia="pl-PL"/>
        </w:rPr>
        <w:tab/>
      </w:r>
      <w:bookmarkStart w:id="0" w:name="_Hlk26969222"/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F37B46" w:rsidRPr="00BF007C">
        <w:rPr>
          <w:rFonts w:ascii="Arial" w:hAnsi="Arial" w:cs="Arial"/>
        </w:rPr>
        <w:t>………………………………………..</w:t>
      </w:r>
    </w:p>
    <w:p w14:paraId="2C8ADC54" w14:textId="549180BD" w:rsidR="00F37B46" w:rsidRPr="00BF007C" w:rsidRDefault="00F37B46" w:rsidP="00683E56">
      <w:pPr>
        <w:spacing w:after="0" w:line="240" w:lineRule="auto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  <w:t xml:space="preserve">             (miejscowość, data) </w:t>
      </w:r>
    </w:p>
    <w:bookmarkEnd w:id="0"/>
    <w:p w14:paraId="7243A3C1" w14:textId="77777777" w:rsidR="00EF785E" w:rsidRPr="00BF007C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109A25E" w14:textId="77777777" w:rsidR="008E5E4C" w:rsidRPr="00BF007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F007C">
        <w:rPr>
          <w:rFonts w:ascii="Arial" w:hAnsi="Arial" w:cs="Arial"/>
          <w:b/>
          <w:bCs/>
        </w:rPr>
        <w:t xml:space="preserve">Oświadczenie o </w:t>
      </w:r>
      <w:r w:rsidR="008E5E4C" w:rsidRPr="00BF007C">
        <w:rPr>
          <w:rFonts w:ascii="Arial" w:hAnsi="Arial" w:cs="Arial"/>
          <w:b/>
          <w:bCs/>
        </w:rPr>
        <w:t xml:space="preserve">niepodleganiu wykluczeniu </w:t>
      </w:r>
    </w:p>
    <w:p w14:paraId="18F0C86E" w14:textId="77777777" w:rsidR="008E5E4C" w:rsidRPr="00BF007C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9ECAE1B" w14:textId="51508450" w:rsidR="00F37B46" w:rsidRPr="00BF007C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  <w:b/>
          <w:bCs/>
        </w:rPr>
        <w:t xml:space="preserve">składane na podstawie </w:t>
      </w:r>
      <w:r w:rsidR="003D4F9E" w:rsidRPr="00BF007C">
        <w:rPr>
          <w:rFonts w:ascii="Arial" w:hAnsi="Arial" w:cs="Arial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BF007C">
        <w:rPr>
          <w:rFonts w:ascii="Arial" w:hAnsi="Arial" w:cs="Arial"/>
          <w:b/>
          <w:bCs/>
        </w:rPr>
        <w:t xml:space="preserve"> (zwanej dalej ustawą)</w:t>
      </w:r>
    </w:p>
    <w:p w14:paraId="47E0094A" w14:textId="77777777" w:rsidR="00F37B46" w:rsidRPr="00BF007C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1920FB" w14:textId="7489A54F" w:rsidR="00071594" w:rsidRPr="00BF007C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że </w:t>
      </w:r>
      <w:r w:rsidR="00071594" w:rsidRPr="00BF007C">
        <w:rPr>
          <w:rFonts w:ascii="Arial" w:hAnsi="Arial" w:cs="Arial"/>
        </w:rPr>
        <w:t xml:space="preserve">w stosunku do reprezentowanego przeze mnie podmiotu </w:t>
      </w:r>
      <w:r w:rsidRPr="00BF007C">
        <w:rPr>
          <w:rFonts w:ascii="Arial" w:hAnsi="Arial" w:cs="Arial"/>
        </w:rPr>
        <w:t>…………………………………</w:t>
      </w:r>
      <w:r w:rsidR="00484DDC" w:rsidRPr="00BF007C">
        <w:rPr>
          <w:rFonts w:ascii="Arial" w:hAnsi="Arial" w:cs="Arial"/>
        </w:rPr>
        <w:t>…………</w:t>
      </w:r>
      <w:r w:rsidRPr="00BF007C">
        <w:rPr>
          <w:rFonts w:ascii="Arial" w:hAnsi="Arial" w:cs="Arial"/>
        </w:rPr>
        <w:t>…… (nazwa i adres oferenta)</w:t>
      </w:r>
      <w:r w:rsidRPr="00BF007C">
        <w:rPr>
          <w:rFonts w:ascii="Arial" w:hAnsi="Arial" w:cs="Arial"/>
          <w:b/>
        </w:rPr>
        <w:t xml:space="preserve"> </w:t>
      </w:r>
      <w:r w:rsidRPr="00BF007C">
        <w:rPr>
          <w:rFonts w:ascii="Arial" w:hAnsi="Arial" w:cs="Arial"/>
        </w:rPr>
        <w:t xml:space="preserve"> </w:t>
      </w:r>
      <w:r w:rsidR="00071594" w:rsidRPr="00BF007C">
        <w:rPr>
          <w:rFonts w:ascii="Arial" w:hAnsi="Arial" w:cs="Arial"/>
        </w:rPr>
        <w:t>nie zachodzą p</w:t>
      </w:r>
      <w:r w:rsidR="00484DDC" w:rsidRPr="00BF007C">
        <w:rPr>
          <w:rFonts w:ascii="Arial" w:hAnsi="Arial" w:cs="Arial"/>
        </w:rPr>
        <w:t xml:space="preserve">rzesłanki </w:t>
      </w:r>
      <w:r w:rsidR="00071594" w:rsidRPr="00BF007C">
        <w:rPr>
          <w:rFonts w:ascii="Arial" w:hAnsi="Arial" w:cs="Arial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BF007C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iż ……………………………………………… (nazwa i adres oferenta)  </w:t>
      </w:r>
      <w:r w:rsidR="00F37B46" w:rsidRPr="00BF007C">
        <w:rPr>
          <w:rFonts w:ascii="Arial" w:hAnsi="Arial" w:cs="Arial"/>
        </w:rPr>
        <w:t xml:space="preserve">nie </w:t>
      </w:r>
      <w:r w:rsidR="003D4F9E" w:rsidRPr="00BF007C">
        <w:rPr>
          <w:rFonts w:ascii="Arial" w:hAnsi="Arial" w:cs="Arial"/>
        </w:rPr>
        <w:t>należy do podmiotów:</w:t>
      </w:r>
    </w:p>
    <w:p w14:paraId="02906D29" w14:textId="72275ADA" w:rsidR="003D4F9E" w:rsidRPr="00BF007C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wymienionych w wykazach określonych w rozporządzeniu 765/2006 i rozporządzeniu 269/2014 albo wpisan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na listę na podstawie decyzji w sprawie wpisu na listę rozstrzygającej o zastosowaniu środka, o którym mowa w art. 1 pkt 3 ustawy;</w:t>
      </w:r>
    </w:p>
    <w:p w14:paraId="79B866BA" w14:textId="01C809A9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beneficjentem rzeczywistym w rozumieniu ustawy z dnia 1 marca 2018r.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BF007C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</w:p>
    <w:p w14:paraId="28DCBCA9" w14:textId="6DFACC39" w:rsidR="00F37B46" w:rsidRPr="00BF007C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 </w:t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F37B46" w:rsidRPr="00BF007C">
        <w:rPr>
          <w:rFonts w:ascii="Arial" w:hAnsi="Arial" w:cs="Arial"/>
        </w:rPr>
        <w:t>............................................................</w:t>
      </w:r>
    </w:p>
    <w:p w14:paraId="084E0213" w14:textId="4430B08F" w:rsidR="00E34CC6" w:rsidRPr="00BF007C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BF007C">
        <w:rPr>
          <w:rFonts w:ascii="Arial" w:hAnsi="Arial" w:cs="Arial"/>
        </w:rPr>
        <w:t>Podpis osoby upoważnionej do reprezentowania Oferenta</w:t>
      </w:r>
    </w:p>
    <w:sectPr w:rsidR="00E34CC6" w:rsidRPr="00BF007C" w:rsidSect="007B7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F5CB6" w14:textId="77777777" w:rsidR="00C07B13" w:rsidRDefault="00C07B13" w:rsidP="00720BD7">
      <w:pPr>
        <w:spacing w:after="0" w:line="240" w:lineRule="auto"/>
      </w:pPr>
      <w:r>
        <w:separator/>
      </w:r>
    </w:p>
  </w:endnote>
  <w:endnote w:type="continuationSeparator" w:id="0">
    <w:p w14:paraId="2F568A78" w14:textId="77777777" w:rsidR="00C07B13" w:rsidRDefault="00C07B13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4E20E" w14:textId="77777777" w:rsidR="00D07686" w:rsidRDefault="00D076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1103" w14:textId="77777777" w:rsidR="00D07686" w:rsidRDefault="00D076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1929" w14:textId="77777777" w:rsidR="00D07686" w:rsidRDefault="00D076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863D4" w14:textId="77777777" w:rsidR="00C07B13" w:rsidRDefault="00C07B13" w:rsidP="00720BD7">
      <w:pPr>
        <w:spacing w:after="0" w:line="240" w:lineRule="auto"/>
      </w:pPr>
      <w:r>
        <w:separator/>
      </w:r>
    </w:p>
  </w:footnote>
  <w:footnote w:type="continuationSeparator" w:id="0">
    <w:p w14:paraId="7AB9B9E2" w14:textId="77777777" w:rsidR="00C07B13" w:rsidRDefault="00C07B13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81A7B" w14:textId="77777777" w:rsidR="00D07686" w:rsidRDefault="00D076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35007053" w:rsidR="00720BD7" w:rsidRPr="00720BD7" w:rsidRDefault="00D07686" w:rsidP="00632244">
    <w:pPr>
      <w:pStyle w:val="Nagwek"/>
      <w:jc w:val="center"/>
    </w:pPr>
    <w:r w:rsidRPr="00D07686">
      <w:rPr>
        <w:noProof/>
      </w:rPr>
      <w:drawing>
        <wp:inline distT="0" distB="0" distL="0" distR="0" wp14:anchorId="6CE1E250" wp14:editId="30B3FFD0">
          <wp:extent cx="5134692" cy="838317"/>
          <wp:effectExtent l="0" t="0" r="8890" b="0"/>
          <wp:docPr id="114722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2298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FE960" w14:textId="77777777" w:rsidR="00D07686" w:rsidRDefault="00D0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52F58"/>
    <w:rsid w:val="0006255C"/>
    <w:rsid w:val="00064DAE"/>
    <w:rsid w:val="000708BC"/>
    <w:rsid w:val="00071594"/>
    <w:rsid w:val="00082E24"/>
    <w:rsid w:val="0008512B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6416F"/>
    <w:rsid w:val="00177F7F"/>
    <w:rsid w:val="00183EED"/>
    <w:rsid w:val="00193117"/>
    <w:rsid w:val="00194B07"/>
    <w:rsid w:val="001B05B9"/>
    <w:rsid w:val="001B29F9"/>
    <w:rsid w:val="001B467D"/>
    <w:rsid w:val="001C2991"/>
    <w:rsid w:val="001D3889"/>
    <w:rsid w:val="001E1095"/>
    <w:rsid w:val="001E4180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2633"/>
    <w:rsid w:val="00265775"/>
    <w:rsid w:val="00271050"/>
    <w:rsid w:val="00280E51"/>
    <w:rsid w:val="0029364A"/>
    <w:rsid w:val="002D0F8D"/>
    <w:rsid w:val="002E4C91"/>
    <w:rsid w:val="002E7E36"/>
    <w:rsid w:val="00321EA4"/>
    <w:rsid w:val="00326E08"/>
    <w:rsid w:val="00341423"/>
    <w:rsid w:val="00373F20"/>
    <w:rsid w:val="003914B9"/>
    <w:rsid w:val="003A0BF9"/>
    <w:rsid w:val="003B3A03"/>
    <w:rsid w:val="003C768A"/>
    <w:rsid w:val="003D27CB"/>
    <w:rsid w:val="003D4F9E"/>
    <w:rsid w:val="003E084B"/>
    <w:rsid w:val="003E4331"/>
    <w:rsid w:val="003E45C8"/>
    <w:rsid w:val="00417174"/>
    <w:rsid w:val="0042301E"/>
    <w:rsid w:val="00455E88"/>
    <w:rsid w:val="004730C1"/>
    <w:rsid w:val="00484207"/>
    <w:rsid w:val="004844EF"/>
    <w:rsid w:val="00484DDC"/>
    <w:rsid w:val="0048775E"/>
    <w:rsid w:val="00491150"/>
    <w:rsid w:val="004A7DC4"/>
    <w:rsid w:val="004C40DC"/>
    <w:rsid w:val="004C777D"/>
    <w:rsid w:val="004D3487"/>
    <w:rsid w:val="004D57EF"/>
    <w:rsid w:val="004D7E55"/>
    <w:rsid w:val="004F6F8A"/>
    <w:rsid w:val="00512EF7"/>
    <w:rsid w:val="00515695"/>
    <w:rsid w:val="00516591"/>
    <w:rsid w:val="00551D64"/>
    <w:rsid w:val="00561870"/>
    <w:rsid w:val="005710EF"/>
    <w:rsid w:val="00580C5F"/>
    <w:rsid w:val="005C0CB4"/>
    <w:rsid w:val="005C5468"/>
    <w:rsid w:val="005C67B1"/>
    <w:rsid w:val="005D1742"/>
    <w:rsid w:val="005F7277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D562C"/>
    <w:rsid w:val="006E1DCB"/>
    <w:rsid w:val="00720BD7"/>
    <w:rsid w:val="007259A3"/>
    <w:rsid w:val="00726D78"/>
    <w:rsid w:val="00745CEC"/>
    <w:rsid w:val="0076193D"/>
    <w:rsid w:val="00772ECF"/>
    <w:rsid w:val="00777620"/>
    <w:rsid w:val="00783466"/>
    <w:rsid w:val="007907B8"/>
    <w:rsid w:val="007925F3"/>
    <w:rsid w:val="00795650"/>
    <w:rsid w:val="007A4656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6385E"/>
    <w:rsid w:val="00871548"/>
    <w:rsid w:val="008762F8"/>
    <w:rsid w:val="00882951"/>
    <w:rsid w:val="00882EB7"/>
    <w:rsid w:val="00883CE8"/>
    <w:rsid w:val="00884233"/>
    <w:rsid w:val="0089096A"/>
    <w:rsid w:val="008E14D2"/>
    <w:rsid w:val="008E5E4C"/>
    <w:rsid w:val="008F23C3"/>
    <w:rsid w:val="009063F0"/>
    <w:rsid w:val="00924D5D"/>
    <w:rsid w:val="009505C9"/>
    <w:rsid w:val="00967578"/>
    <w:rsid w:val="00972734"/>
    <w:rsid w:val="009A7B84"/>
    <w:rsid w:val="009B46A1"/>
    <w:rsid w:val="009B5061"/>
    <w:rsid w:val="009B67DC"/>
    <w:rsid w:val="009C32E1"/>
    <w:rsid w:val="009C3D4A"/>
    <w:rsid w:val="009D5281"/>
    <w:rsid w:val="00A06995"/>
    <w:rsid w:val="00A24994"/>
    <w:rsid w:val="00A63529"/>
    <w:rsid w:val="00A64507"/>
    <w:rsid w:val="00A66C3F"/>
    <w:rsid w:val="00A67F75"/>
    <w:rsid w:val="00A716FE"/>
    <w:rsid w:val="00A857FE"/>
    <w:rsid w:val="00A908AA"/>
    <w:rsid w:val="00AA7931"/>
    <w:rsid w:val="00AB0C0E"/>
    <w:rsid w:val="00AD252D"/>
    <w:rsid w:val="00AE33B7"/>
    <w:rsid w:val="00AE3EAE"/>
    <w:rsid w:val="00AF4A46"/>
    <w:rsid w:val="00B06B5C"/>
    <w:rsid w:val="00B144E6"/>
    <w:rsid w:val="00B1760F"/>
    <w:rsid w:val="00B20273"/>
    <w:rsid w:val="00B20931"/>
    <w:rsid w:val="00B31DA1"/>
    <w:rsid w:val="00B37E46"/>
    <w:rsid w:val="00B4134F"/>
    <w:rsid w:val="00B44A7A"/>
    <w:rsid w:val="00B53CD9"/>
    <w:rsid w:val="00B55601"/>
    <w:rsid w:val="00B70C91"/>
    <w:rsid w:val="00B72D43"/>
    <w:rsid w:val="00B819C1"/>
    <w:rsid w:val="00B94218"/>
    <w:rsid w:val="00B96324"/>
    <w:rsid w:val="00BD5DEE"/>
    <w:rsid w:val="00BE3619"/>
    <w:rsid w:val="00BE57FE"/>
    <w:rsid w:val="00BF007C"/>
    <w:rsid w:val="00BF5F71"/>
    <w:rsid w:val="00C07B13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90BFA"/>
    <w:rsid w:val="00CE687A"/>
    <w:rsid w:val="00CF728E"/>
    <w:rsid w:val="00D0488E"/>
    <w:rsid w:val="00D07686"/>
    <w:rsid w:val="00D2559F"/>
    <w:rsid w:val="00D32F07"/>
    <w:rsid w:val="00D35BC8"/>
    <w:rsid w:val="00D40AF5"/>
    <w:rsid w:val="00D44E7B"/>
    <w:rsid w:val="00D62BBE"/>
    <w:rsid w:val="00D84935"/>
    <w:rsid w:val="00D9389A"/>
    <w:rsid w:val="00DA68E2"/>
    <w:rsid w:val="00DB0394"/>
    <w:rsid w:val="00DB2AA5"/>
    <w:rsid w:val="00DB56C5"/>
    <w:rsid w:val="00DD7DD5"/>
    <w:rsid w:val="00E02147"/>
    <w:rsid w:val="00E07C22"/>
    <w:rsid w:val="00E12C15"/>
    <w:rsid w:val="00E221F0"/>
    <w:rsid w:val="00E23202"/>
    <w:rsid w:val="00E34CC6"/>
    <w:rsid w:val="00E373F5"/>
    <w:rsid w:val="00E649AF"/>
    <w:rsid w:val="00EA3B7F"/>
    <w:rsid w:val="00EC50C8"/>
    <w:rsid w:val="00EC6317"/>
    <w:rsid w:val="00EF785E"/>
    <w:rsid w:val="00F052D0"/>
    <w:rsid w:val="00F24527"/>
    <w:rsid w:val="00F32DFE"/>
    <w:rsid w:val="00F37B46"/>
    <w:rsid w:val="00F5786C"/>
    <w:rsid w:val="00F73595"/>
    <w:rsid w:val="00FA50D8"/>
    <w:rsid w:val="00FB62CD"/>
    <w:rsid w:val="00FC3C3D"/>
    <w:rsid w:val="00FD6B5B"/>
    <w:rsid w:val="00FE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12</cp:revision>
  <dcterms:created xsi:type="dcterms:W3CDTF">2024-10-09T17:25:00Z</dcterms:created>
  <dcterms:modified xsi:type="dcterms:W3CDTF">2026-01-28T13:33:00Z</dcterms:modified>
</cp:coreProperties>
</file>